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zynależności lub braku 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nosci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wrzesnia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979247" w14:textId="77777777" w:rsidR="003E1BDA" w:rsidRPr="003E1BDA" w:rsidRDefault="003E1BDA" w:rsidP="003E1BD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357E782" w14:textId="4268986A" w:rsidR="006A411C" w:rsidRPr="00584D44" w:rsidRDefault="003E1BDA" w:rsidP="003E1BD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873761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873761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77291" w14:textId="77777777" w:rsidR="00EF56EA" w:rsidRDefault="00EF56EA" w:rsidP="00AC1A4B">
      <w:r>
        <w:separator/>
      </w:r>
    </w:p>
  </w:endnote>
  <w:endnote w:type="continuationSeparator" w:id="0">
    <w:p w14:paraId="6AC25AF8" w14:textId="77777777" w:rsidR="00EF56EA" w:rsidRDefault="00EF56E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97C94" w14:textId="77777777" w:rsidR="00EF56EA" w:rsidRDefault="00EF56EA" w:rsidP="00AC1A4B">
      <w:r>
        <w:separator/>
      </w:r>
    </w:p>
  </w:footnote>
  <w:footnote w:type="continuationSeparator" w:id="0">
    <w:p w14:paraId="2ABE47E0" w14:textId="77777777" w:rsidR="00EF56EA" w:rsidRDefault="00EF56E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CAD991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76F42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87376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61197325">
    <w:abstractNumId w:val="49"/>
  </w:num>
  <w:num w:numId="2" w16cid:durableId="1813910953">
    <w:abstractNumId w:val="39"/>
  </w:num>
  <w:num w:numId="3" w16cid:durableId="1632589339">
    <w:abstractNumId w:val="40"/>
  </w:num>
  <w:num w:numId="4" w16cid:durableId="1861892316">
    <w:abstractNumId w:val="22"/>
  </w:num>
  <w:num w:numId="5" w16cid:durableId="860779086">
    <w:abstractNumId w:val="48"/>
  </w:num>
  <w:num w:numId="6" w16cid:durableId="1665669339">
    <w:abstractNumId w:val="18"/>
  </w:num>
  <w:num w:numId="7" w16cid:durableId="216941383">
    <w:abstractNumId w:val="24"/>
  </w:num>
  <w:num w:numId="8" w16cid:durableId="1519352143">
    <w:abstractNumId w:val="36"/>
  </w:num>
  <w:num w:numId="9" w16cid:durableId="1071539757">
    <w:abstractNumId w:val="34"/>
  </w:num>
  <w:num w:numId="10" w16cid:durableId="2095008967">
    <w:abstractNumId w:val="35"/>
  </w:num>
  <w:num w:numId="11" w16cid:durableId="499201814">
    <w:abstractNumId w:val="45"/>
  </w:num>
  <w:num w:numId="12" w16cid:durableId="1212158581">
    <w:abstractNumId w:val="32"/>
  </w:num>
  <w:num w:numId="13" w16cid:durableId="1254243823">
    <w:abstractNumId w:val="41"/>
  </w:num>
  <w:num w:numId="14" w16cid:durableId="619147200">
    <w:abstractNumId w:val="43"/>
  </w:num>
  <w:num w:numId="15" w16cid:durableId="837160920">
    <w:abstractNumId w:val="42"/>
  </w:num>
  <w:num w:numId="16" w16cid:durableId="1348217467">
    <w:abstractNumId w:val="26"/>
  </w:num>
  <w:num w:numId="17" w16cid:durableId="1314337125">
    <w:abstractNumId w:val="37"/>
  </w:num>
  <w:num w:numId="18" w16cid:durableId="444932544">
    <w:abstractNumId w:val="44"/>
  </w:num>
  <w:num w:numId="19" w16cid:durableId="1618828570">
    <w:abstractNumId w:val="51"/>
  </w:num>
  <w:num w:numId="20" w16cid:durableId="685326989">
    <w:abstractNumId w:val="29"/>
  </w:num>
  <w:num w:numId="21" w16cid:durableId="2132552810">
    <w:abstractNumId w:val="52"/>
  </w:num>
  <w:num w:numId="22" w16cid:durableId="2051950408">
    <w:abstractNumId w:val="17"/>
  </w:num>
  <w:num w:numId="23" w16cid:durableId="2117627683">
    <w:abstractNumId w:val="47"/>
  </w:num>
  <w:num w:numId="24" w16cid:durableId="1451823627">
    <w:abstractNumId w:val="38"/>
  </w:num>
  <w:num w:numId="25" w16cid:durableId="1675641943">
    <w:abstractNumId w:val="27"/>
  </w:num>
  <w:num w:numId="26" w16cid:durableId="366413415">
    <w:abstractNumId w:val="30"/>
  </w:num>
  <w:num w:numId="27" w16cid:durableId="301813762">
    <w:abstractNumId w:val="54"/>
  </w:num>
  <w:num w:numId="28" w16cid:durableId="394940604">
    <w:abstractNumId w:val="25"/>
  </w:num>
  <w:num w:numId="29" w16cid:durableId="405032187">
    <w:abstractNumId w:val="50"/>
  </w:num>
  <w:num w:numId="30" w16cid:durableId="1029571129">
    <w:abstractNumId w:val="33"/>
  </w:num>
  <w:num w:numId="31" w16cid:durableId="907955724">
    <w:abstractNumId w:val="53"/>
  </w:num>
  <w:num w:numId="32" w16cid:durableId="747731835">
    <w:abstractNumId w:val="46"/>
  </w:num>
  <w:num w:numId="33" w16cid:durableId="1059523807">
    <w:abstractNumId w:val="31"/>
  </w:num>
  <w:num w:numId="34" w16cid:durableId="754016651">
    <w:abstractNumId w:val="21"/>
  </w:num>
  <w:num w:numId="35" w16cid:durableId="179020118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250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76F42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761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6B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6EA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36D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9</cp:revision>
  <cp:lastPrinted>2021-01-22T11:33:00Z</cp:lastPrinted>
  <dcterms:created xsi:type="dcterms:W3CDTF">2021-02-17T13:12:00Z</dcterms:created>
  <dcterms:modified xsi:type="dcterms:W3CDTF">2023-06-01T07:03:00Z</dcterms:modified>
</cp:coreProperties>
</file>